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AEF239" w14:textId="77777777" w:rsidR="004660FE" w:rsidRPr="003A45D0" w:rsidRDefault="004660FE" w:rsidP="00A21C56">
      <w:pPr>
        <w:pStyle w:val="NormalnyWeb"/>
        <w:spacing w:before="0" w:after="0"/>
        <w:jc w:val="right"/>
        <w:rPr>
          <w:b/>
        </w:rPr>
      </w:pPr>
      <w:r w:rsidRPr="003A45D0">
        <w:rPr>
          <w:b/>
          <w:i/>
          <w:spacing w:val="4"/>
          <w:sz w:val="22"/>
          <w:szCs w:val="22"/>
        </w:rPr>
        <w:t>Załącznik nr 2</w:t>
      </w:r>
      <w:r>
        <w:rPr>
          <w:b/>
          <w:i/>
          <w:spacing w:val="4"/>
          <w:sz w:val="22"/>
          <w:szCs w:val="22"/>
        </w:rPr>
        <w:t>a</w:t>
      </w:r>
      <w:r w:rsidRPr="003A45D0">
        <w:rPr>
          <w:b/>
          <w:i/>
          <w:spacing w:val="4"/>
          <w:sz w:val="22"/>
          <w:szCs w:val="22"/>
        </w:rPr>
        <w:t xml:space="preserve"> do SWZ składany wraz z ofertą</w:t>
      </w:r>
      <w:r>
        <w:rPr>
          <w:b/>
          <w:i/>
          <w:spacing w:val="4"/>
          <w:sz w:val="22"/>
          <w:szCs w:val="22"/>
        </w:rPr>
        <w:t xml:space="preserve"> (jeśli dotyczy)</w:t>
      </w:r>
      <w:r w:rsidRPr="003A45D0">
        <w:rPr>
          <w:b/>
          <w:i/>
          <w:spacing w:val="4"/>
          <w:sz w:val="22"/>
          <w:szCs w:val="22"/>
        </w:rPr>
        <w:t xml:space="preserve"> </w:t>
      </w:r>
    </w:p>
    <w:p w14:paraId="2A8F482E" w14:textId="77777777" w:rsidR="004660FE" w:rsidRDefault="004660FE" w:rsidP="004660FE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4660FE" w:rsidRPr="00655900" w14:paraId="0C0CD8BD" w14:textId="77777777" w:rsidTr="00432980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0CD86" w14:textId="77777777" w:rsidR="004660FE" w:rsidRDefault="004660FE" w:rsidP="00432980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46696C17" w14:textId="77777777" w:rsidR="004660FE" w:rsidRDefault="004660FE" w:rsidP="00432980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55648319" w14:textId="77777777" w:rsidR="004660FE" w:rsidRDefault="004660FE" w:rsidP="00432980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0C0640A2" w14:textId="77777777" w:rsidR="004660FE" w:rsidRPr="00655900" w:rsidRDefault="004660FE" w:rsidP="004329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A4591" w14:textId="77777777" w:rsidR="004660FE" w:rsidRDefault="004660FE" w:rsidP="0043298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udostępniający zasoby:</w:t>
            </w:r>
          </w:p>
          <w:p w14:paraId="447BA6CA" w14:textId="77777777" w:rsidR="004660FE" w:rsidRDefault="004660FE" w:rsidP="00432980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6BA686D" w14:textId="77777777" w:rsidR="004660FE" w:rsidRDefault="004660FE" w:rsidP="00432980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844FDA8" w14:textId="77777777" w:rsidR="004660FE" w:rsidRDefault="004660FE" w:rsidP="0028106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19C3EAA1" w14:textId="77777777" w:rsidR="004660FE" w:rsidRPr="00655900" w:rsidRDefault="004660FE" w:rsidP="0028106C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63E3919E" w14:textId="77777777" w:rsidR="00365CFB" w:rsidRDefault="00365CFB" w:rsidP="00365CFB">
      <w:pPr>
        <w:spacing w:line="360" w:lineRule="auto"/>
        <w:jc w:val="center"/>
      </w:pPr>
    </w:p>
    <w:p w14:paraId="2C5634C3" w14:textId="77777777" w:rsidR="0028106C" w:rsidRPr="0028106C" w:rsidRDefault="00365CFB" w:rsidP="0028106C">
      <w:pPr>
        <w:spacing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28106C">
        <w:rPr>
          <w:rFonts w:ascii="Times New Roman" w:eastAsia="Calibri" w:hAnsi="Times New Roman" w:cs="Times New Roman"/>
          <w:b/>
          <w:u w:val="single"/>
        </w:rPr>
        <w:t xml:space="preserve">Oświadczenie </w:t>
      </w:r>
      <w:r w:rsidR="00A97A3D" w:rsidRPr="0028106C">
        <w:rPr>
          <w:rFonts w:ascii="Times New Roman" w:eastAsia="Calibri" w:hAnsi="Times New Roman" w:cs="Times New Roman"/>
          <w:b/>
          <w:u w:val="single"/>
        </w:rPr>
        <w:t xml:space="preserve">wstępne </w:t>
      </w:r>
    </w:p>
    <w:p w14:paraId="0232F8EE" w14:textId="77777777" w:rsidR="00365CFB" w:rsidRPr="0028106C" w:rsidRDefault="00AB40EF" w:rsidP="0028106C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28106C">
        <w:rPr>
          <w:rFonts w:ascii="Times New Roman" w:eastAsia="Calibri" w:hAnsi="Times New Roman" w:cs="Times New Roman"/>
          <w:b/>
        </w:rPr>
        <w:t>podmiotu udostępniającego zasoby</w:t>
      </w:r>
    </w:p>
    <w:p w14:paraId="78847F00" w14:textId="77777777" w:rsidR="0028106C" w:rsidRPr="0028106C" w:rsidRDefault="0028106C" w:rsidP="0028106C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28106C">
        <w:rPr>
          <w:rFonts w:ascii="Times New Roman" w:eastAsia="Calibri" w:hAnsi="Times New Roman" w:cs="Times New Roman"/>
          <w:b/>
        </w:rPr>
        <w:t>o braku podstaw wykluczenia oraz spełnieniu warunków udziału w postępowaniu</w:t>
      </w:r>
    </w:p>
    <w:p w14:paraId="0E091A37" w14:textId="77777777" w:rsidR="00365CFB" w:rsidRPr="004B4A86" w:rsidRDefault="00365CFB" w:rsidP="00365CFB">
      <w:pPr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0E3F7A17" w14:textId="15FB52C9" w:rsidR="00365CFB" w:rsidRDefault="00365CFB" w:rsidP="00365CFB">
      <w:pPr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  <w:r w:rsidR="00480B9E"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426666" w:rsidRPr="00426666">
        <w:rPr>
          <w:rFonts w:ascii="Times New Roman" w:hAnsi="Times New Roman" w:cs="Times New Roman"/>
          <w:b/>
          <w:bCs/>
          <w:sz w:val="22"/>
          <w:szCs w:val="22"/>
        </w:rPr>
        <w:t>Dostawa wraz z wdrożeniem urządzeń oraz systemu wizyjnego</w:t>
      </w:r>
      <w:r w:rsidR="00480B9E">
        <w:rPr>
          <w:rFonts w:ascii="Times New Roman" w:hAnsi="Times New Roman" w:cs="Times New Roman"/>
          <w:b/>
          <w:sz w:val="22"/>
          <w:szCs w:val="22"/>
        </w:rPr>
        <w:t>”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  <w:szCs w:val="22"/>
        </w:rPr>
        <w:t>Gminę Puck</w:t>
      </w:r>
      <w:r>
        <w:rPr>
          <w:rFonts w:ascii="Times New Roman" w:hAnsi="Times New Roman" w:cs="Times New Roman"/>
          <w:sz w:val="22"/>
          <w:szCs w:val="22"/>
        </w:rPr>
        <w:t xml:space="preserve"> oświadczam, co następuje:</w:t>
      </w:r>
    </w:p>
    <w:p w14:paraId="343B6A1F" w14:textId="77777777" w:rsidR="00365CFB" w:rsidRDefault="00365CFB" w:rsidP="00365CFB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662EFB7" w14:textId="77777777" w:rsidR="004125EB" w:rsidRPr="004125EB" w:rsidRDefault="004125EB" w:rsidP="004125EB">
      <w:pPr>
        <w:numPr>
          <w:ilvl w:val="0"/>
          <w:numId w:val="9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25EB">
        <w:rPr>
          <w:rFonts w:ascii="Times New Roman" w:eastAsia="Calibri" w:hAnsi="Times New Roman" w:cs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 w:cs="Times New Roman"/>
          <w:sz w:val="22"/>
          <w:szCs w:val="22"/>
        </w:rPr>
        <w:br/>
      </w:r>
      <w:r w:rsidRPr="004125EB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 w:cs="Times New Roman"/>
          <w:sz w:val="22"/>
          <w:szCs w:val="22"/>
        </w:rPr>
        <w:t>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4125EB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7C93321E" w14:textId="77777777" w:rsidR="004125EB" w:rsidRDefault="004125EB" w:rsidP="004125EB">
      <w:pPr>
        <w:numPr>
          <w:ilvl w:val="0"/>
          <w:numId w:val="91"/>
        </w:numPr>
        <w:suppressAutoHyphens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4B4A86">
        <w:rPr>
          <w:rFonts w:ascii="Times New Roman" w:eastAsia="Calibri" w:hAnsi="Times New Roman" w:cs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 w:cs="Times New Roman"/>
          <w:sz w:val="22"/>
          <w:szCs w:val="22"/>
        </w:rPr>
        <w:br/>
      </w:r>
      <w:r w:rsidRPr="004125EB">
        <w:rPr>
          <w:rFonts w:ascii="Times New Roman" w:eastAsia="Calibri" w:hAnsi="Times New Roman" w:cs="Times New Roman"/>
          <w:b/>
          <w:bCs/>
          <w:sz w:val="22"/>
          <w:szCs w:val="22"/>
        </w:rPr>
        <w:t>art. 109 ust. 1 pkt 4</w:t>
      </w:r>
      <w:r w:rsidR="00595B1B">
        <w:rPr>
          <w:rFonts w:ascii="Times New Roman" w:eastAsia="Calibri" w:hAnsi="Times New Roman" w:cs="Times New Roman"/>
          <w:b/>
          <w:bCs/>
          <w:sz w:val="22"/>
          <w:szCs w:val="22"/>
        </w:rPr>
        <w:t>, 5, 7, 8, 10</w:t>
      </w:r>
      <w:r w:rsidRPr="004125EB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 </w:t>
      </w:r>
      <w:r w:rsidRPr="004B4A86">
        <w:rPr>
          <w:rFonts w:ascii="Times New Roman" w:eastAsia="Calibri" w:hAnsi="Times New Roman" w:cs="Times New Roman"/>
          <w:sz w:val="22"/>
          <w:szCs w:val="22"/>
        </w:rPr>
        <w:t>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4B4A86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35F6A5A8" w14:textId="77777777" w:rsidR="004125EB" w:rsidRPr="004125EB" w:rsidRDefault="004125EB" w:rsidP="004125EB">
      <w:pPr>
        <w:numPr>
          <w:ilvl w:val="0"/>
          <w:numId w:val="91"/>
        </w:numPr>
        <w:spacing w:line="360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136F">
        <w:rPr>
          <w:rFonts w:ascii="Times New Roman" w:eastAsia="Calibri" w:hAnsi="Times New Roman" w:cs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(</w:t>
      </w:r>
      <w:r>
        <w:rPr>
          <w:rFonts w:ascii="Times New Roman" w:eastAsia="Calibri" w:hAnsi="Times New Roman" w:cs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 w:cs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2 i 5 lub art. 109 ust. 1 pkt 4</w:t>
      </w:r>
      <w:r w:rsidR="00595B1B">
        <w:rPr>
          <w:rFonts w:ascii="Times New Roman" w:eastAsia="Calibri" w:hAnsi="Times New Roman" w:cs="Times New Roman"/>
          <w:i/>
          <w:sz w:val="22"/>
          <w:szCs w:val="22"/>
        </w:rPr>
        <w:t xml:space="preserve">, 5, 7, 8, 10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ustawy P</w:t>
      </w:r>
      <w:r>
        <w:rPr>
          <w:rFonts w:ascii="Times New Roman" w:eastAsia="Calibri" w:hAnsi="Times New Roman" w:cs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2"/>
          <w:szCs w:val="22"/>
        </w:rPr>
        <w:t>…...</w:t>
      </w:r>
      <w:r w:rsidRPr="004125EB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…………………………………………………………………………………………..………………….........</w:t>
      </w:r>
    </w:p>
    <w:p w14:paraId="523DE224" w14:textId="77777777" w:rsidR="000E6C93" w:rsidRPr="005D431A" w:rsidRDefault="000E6C93" w:rsidP="000E6C93">
      <w:pPr>
        <w:numPr>
          <w:ilvl w:val="0"/>
          <w:numId w:val="91"/>
        </w:numPr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5D431A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5D431A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5D431A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2B195D31" w14:textId="11AFDD77" w:rsidR="00365CFB" w:rsidRPr="00543102" w:rsidRDefault="004125EB" w:rsidP="004125EB">
      <w:pPr>
        <w:numPr>
          <w:ilvl w:val="0"/>
          <w:numId w:val="91"/>
        </w:numPr>
        <w:suppressAutoHyphens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Oświadczam, że </w:t>
      </w:r>
      <w:r w:rsidR="00365CFB" w:rsidRPr="004125EB">
        <w:rPr>
          <w:rFonts w:ascii="Times New Roman" w:hAnsi="Times New Roman" w:cs="Times New Roman"/>
          <w:sz w:val="22"/>
          <w:szCs w:val="22"/>
        </w:rPr>
        <w:t>spełniam warunki udziału w postępowaniu określone przez Zamawiającego w </w:t>
      </w:r>
      <w:r w:rsidR="00365CFB" w:rsidRPr="004125EB">
        <w:rPr>
          <w:rFonts w:ascii="Times New Roman" w:hAnsi="Times New Roman" w:cs="Times New Roman"/>
          <w:b/>
          <w:sz w:val="22"/>
          <w:szCs w:val="22"/>
        </w:rPr>
        <w:t xml:space="preserve">Specyfikacji Warunków Zamówienia do zamówienia nr </w:t>
      </w:r>
      <w:r w:rsidR="00365CFB" w:rsidRPr="00426666">
        <w:rPr>
          <w:rFonts w:ascii="Times New Roman" w:hAnsi="Times New Roman" w:cs="Times New Roman"/>
          <w:b/>
          <w:sz w:val="22"/>
          <w:szCs w:val="22"/>
          <w:highlight w:val="yellow"/>
        </w:rPr>
        <w:t>ZP.271</w:t>
      </w:r>
      <w:r w:rsidR="00426666" w:rsidRPr="00426666">
        <w:rPr>
          <w:rFonts w:ascii="Times New Roman" w:hAnsi="Times New Roman" w:cs="Times New Roman"/>
          <w:b/>
          <w:sz w:val="22"/>
          <w:szCs w:val="22"/>
          <w:highlight w:val="yellow"/>
        </w:rPr>
        <w:t>…..</w:t>
      </w:r>
      <w:r w:rsidR="00365CFB" w:rsidRPr="00426666">
        <w:rPr>
          <w:rFonts w:ascii="Times New Roman" w:hAnsi="Times New Roman" w:cs="Times New Roman"/>
          <w:b/>
          <w:sz w:val="22"/>
          <w:szCs w:val="22"/>
          <w:highlight w:val="yellow"/>
        </w:rPr>
        <w:t>.202</w:t>
      </w:r>
      <w:r w:rsidR="006415FA" w:rsidRPr="00426666">
        <w:rPr>
          <w:rFonts w:ascii="Times New Roman" w:hAnsi="Times New Roman" w:cs="Times New Roman"/>
          <w:b/>
          <w:sz w:val="22"/>
          <w:szCs w:val="22"/>
          <w:highlight w:val="yellow"/>
        </w:rPr>
        <w:t>5</w:t>
      </w:r>
    </w:p>
    <w:p w14:paraId="0718D9AD" w14:textId="77777777" w:rsidR="00FE0A7F" w:rsidRPr="0028106C" w:rsidRDefault="00365CFB" w:rsidP="0028106C">
      <w:pPr>
        <w:numPr>
          <w:ilvl w:val="0"/>
          <w:numId w:val="91"/>
        </w:numPr>
        <w:suppressAutoHyphens w:val="0"/>
        <w:spacing w:line="360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43102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FE0A7F" w:rsidRPr="00EC4150" w14:paraId="177C6797" w14:textId="77777777" w:rsidTr="009D6B26">
        <w:trPr>
          <w:trHeight w:val="913"/>
        </w:trPr>
        <w:tc>
          <w:tcPr>
            <w:tcW w:w="2721" w:type="dxa"/>
            <w:vAlign w:val="center"/>
          </w:tcPr>
          <w:p w14:paraId="5F637027" w14:textId="77777777" w:rsidR="00FE0A7F" w:rsidRPr="00EC4150" w:rsidRDefault="00FE0A7F" w:rsidP="001E47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 w:rsidR="001E477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04D26BC0" w14:textId="77777777" w:rsidR="00FE0A7F" w:rsidRPr="0028106C" w:rsidRDefault="00FE0A7F" w:rsidP="0028106C">
            <w:pPr>
              <w:jc w:val="center"/>
            </w:pP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 w:rsidR="0028106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p</w:t>
            </w:r>
            <w:r w:rsidR="00936775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odmiotu</w:t>
            </w:r>
            <w:r w:rsidR="0028106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udostępniającego zasoby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 lub osoby uprawnionej do reprezentowania </w:t>
            </w:r>
            <w:r w:rsidR="0028106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podmiotu udostępniającego zasoby</w:t>
            </w:r>
          </w:p>
        </w:tc>
      </w:tr>
      <w:tr w:rsidR="00FE0A7F" w:rsidRPr="007C58E1" w14:paraId="1C66A593" w14:textId="77777777" w:rsidTr="009D6B26">
        <w:trPr>
          <w:trHeight w:val="816"/>
        </w:trPr>
        <w:tc>
          <w:tcPr>
            <w:tcW w:w="2721" w:type="dxa"/>
          </w:tcPr>
          <w:p w14:paraId="1A9EC03C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416FFF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27E4E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8E1">
              <w:rPr>
                <w:rFonts w:ascii="Times New Roman" w:hAnsi="Times New Roman" w:cs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376422B2" w14:textId="77777777" w:rsidR="00FE0A7F" w:rsidRPr="007C58E1" w:rsidRDefault="00FE0A7F" w:rsidP="0028106C">
            <w:pPr>
              <w:rPr>
                <w:rFonts w:ascii="Times New Roman" w:hAnsi="Times New Roman" w:cs="Times New Roman"/>
                <w:i/>
                <w:position w:val="16"/>
                <w:sz w:val="20"/>
                <w:szCs w:val="20"/>
              </w:rPr>
            </w:pPr>
          </w:p>
          <w:p w14:paraId="1793CE86" w14:textId="77777777" w:rsidR="00FE0A7F" w:rsidRPr="007C58E1" w:rsidRDefault="00FE0A7F" w:rsidP="009D6B26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28EAC967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8E2EEA">
      <w:headerReference w:type="default" r:id="rId8"/>
      <w:footerReference w:type="default" r:id="rId9"/>
      <w:pgSz w:w="11906" w:h="16838"/>
      <w:pgMar w:top="1276" w:right="1418" w:bottom="993" w:left="1418" w:header="56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F0E52" w14:textId="77777777" w:rsidR="00DE6873" w:rsidRDefault="00DE6873">
      <w:r>
        <w:separator/>
      </w:r>
    </w:p>
  </w:endnote>
  <w:endnote w:type="continuationSeparator" w:id="0">
    <w:p w14:paraId="6B578B2B" w14:textId="77777777" w:rsidR="00DE6873" w:rsidRDefault="00DE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6E0CF3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0FF3AE81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127A57BE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AFBDB" w14:textId="77777777" w:rsidR="00DE6873" w:rsidRDefault="00DE6873">
      <w:r>
        <w:separator/>
      </w:r>
    </w:p>
  </w:footnote>
  <w:footnote w:type="continuationSeparator" w:id="0">
    <w:p w14:paraId="0DD8CC28" w14:textId="77777777" w:rsidR="00DE6873" w:rsidRDefault="00DE68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5A9BF" w14:textId="1578A73E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0C6A7B">
      <w:rPr>
        <w:sz w:val="16"/>
        <w:szCs w:val="16"/>
      </w:rPr>
      <w:t>ZP.271</w:t>
    </w:r>
    <w:r w:rsidR="000C6A7B" w:rsidRPr="000C6A7B">
      <w:rPr>
        <w:sz w:val="16"/>
        <w:szCs w:val="16"/>
      </w:rPr>
      <w:t>.64.2025</w:t>
    </w:r>
  </w:p>
  <w:p w14:paraId="457DCC3F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20F2DE5"/>
    <w:multiLevelType w:val="hybridMultilevel"/>
    <w:tmpl w:val="FA4E24FE"/>
    <w:lvl w:ilvl="0" w:tplc="C09E1F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40A1135"/>
    <w:multiLevelType w:val="hybridMultilevel"/>
    <w:tmpl w:val="B27CE4DC"/>
    <w:lvl w:ilvl="0" w:tplc="0CFECBAA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5042052"/>
    <w:multiLevelType w:val="hybridMultilevel"/>
    <w:tmpl w:val="B6D2369C"/>
    <w:lvl w:ilvl="0" w:tplc="B1D259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E2D6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150E">
      <w:start w:val="1"/>
      <w:numFmt w:val="decimal"/>
      <w:lvlRestart w:val="0"/>
      <w:lvlText w:val="%3)"/>
      <w:lvlJc w:val="left"/>
      <w:pPr>
        <w:ind w:left="1134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C128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F0A8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8B0B4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62E8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A66F2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F026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27317A"/>
    <w:multiLevelType w:val="hybridMultilevel"/>
    <w:tmpl w:val="2A3CC530"/>
    <w:lvl w:ilvl="0" w:tplc="798EDA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185122ED"/>
    <w:multiLevelType w:val="hybridMultilevel"/>
    <w:tmpl w:val="F80EBCDC"/>
    <w:lvl w:ilvl="0" w:tplc="E54E84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26B622">
      <w:start w:val="1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6AFF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6D48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16F6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2034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A94F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04C69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45F9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18CE44D3"/>
    <w:multiLevelType w:val="hybridMultilevel"/>
    <w:tmpl w:val="7DA6C316"/>
    <w:lvl w:ilvl="0" w:tplc="A00A2074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1BB05AC6"/>
    <w:multiLevelType w:val="hybridMultilevel"/>
    <w:tmpl w:val="3516FA24"/>
    <w:lvl w:ilvl="0" w:tplc="E3A000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22543303"/>
    <w:multiLevelType w:val="hybridMultilevel"/>
    <w:tmpl w:val="9C201AD6"/>
    <w:lvl w:ilvl="0" w:tplc="455436C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9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3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470C6046"/>
    <w:multiLevelType w:val="hybridMultilevel"/>
    <w:tmpl w:val="0B58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511144A8"/>
    <w:multiLevelType w:val="hybridMultilevel"/>
    <w:tmpl w:val="11A8A9DC"/>
    <w:lvl w:ilvl="0" w:tplc="DAF695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50A1E8E"/>
    <w:multiLevelType w:val="multilevel"/>
    <w:tmpl w:val="EBF484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9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92815D4"/>
    <w:multiLevelType w:val="hybridMultilevel"/>
    <w:tmpl w:val="53042292"/>
    <w:lvl w:ilvl="0" w:tplc="39027A2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2" w15:restartNumberingAfterBreak="0">
    <w:nsid w:val="63D81D5D"/>
    <w:multiLevelType w:val="hybridMultilevel"/>
    <w:tmpl w:val="A01CC94C"/>
    <w:lvl w:ilvl="0" w:tplc="F9E2DF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3" w15:restartNumberingAfterBreak="0">
    <w:nsid w:val="66B57769"/>
    <w:multiLevelType w:val="hybridMultilevel"/>
    <w:tmpl w:val="837008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5" w15:restartNumberingAfterBreak="0">
    <w:nsid w:val="6ED66381"/>
    <w:multiLevelType w:val="hybridMultilevel"/>
    <w:tmpl w:val="79A07C1E"/>
    <w:lvl w:ilvl="0" w:tplc="5578336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5849423">
    <w:abstractNumId w:val="0"/>
  </w:num>
  <w:num w:numId="2" w16cid:durableId="777723173">
    <w:abstractNumId w:val="1"/>
  </w:num>
  <w:num w:numId="3" w16cid:durableId="1378435690">
    <w:abstractNumId w:val="2"/>
  </w:num>
  <w:num w:numId="4" w16cid:durableId="816456626">
    <w:abstractNumId w:val="3"/>
  </w:num>
  <w:num w:numId="5" w16cid:durableId="797450635">
    <w:abstractNumId w:val="4"/>
  </w:num>
  <w:num w:numId="6" w16cid:durableId="420564854">
    <w:abstractNumId w:val="5"/>
  </w:num>
  <w:num w:numId="7" w16cid:durableId="883835966">
    <w:abstractNumId w:val="6"/>
  </w:num>
  <w:num w:numId="8" w16cid:durableId="1333871260">
    <w:abstractNumId w:val="7"/>
  </w:num>
  <w:num w:numId="9" w16cid:durableId="773864768">
    <w:abstractNumId w:val="8"/>
  </w:num>
  <w:num w:numId="10" w16cid:durableId="1934513125">
    <w:abstractNumId w:val="9"/>
  </w:num>
  <w:num w:numId="11" w16cid:durableId="1158963749">
    <w:abstractNumId w:val="10"/>
  </w:num>
  <w:num w:numId="12" w16cid:durableId="1981494531">
    <w:abstractNumId w:val="13"/>
  </w:num>
  <w:num w:numId="13" w16cid:durableId="88088192">
    <w:abstractNumId w:val="15"/>
  </w:num>
  <w:num w:numId="14" w16cid:durableId="1378168049">
    <w:abstractNumId w:val="16"/>
  </w:num>
  <w:num w:numId="15" w16cid:durableId="1673141103">
    <w:abstractNumId w:val="17"/>
  </w:num>
  <w:num w:numId="16" w16cid:durableId="737947135">
    <w:abstractNumId w:val="19"/>
  </w:num>
  <w:num w:numId="17" w16cid:durableId="1315448185">
    <w:abstractNumId w:val="22"/>
  </w:num>
  <w:num w:numId="18" w16cid:durableId="1243642167">
    <w:abstractNumId w:val="23"/>
  </w:num>
  <w:num w:numId="19" w16cid:durableId="104271955">
    <w:abstractNumId w:val="26"/>
  </w:num>
  <w:num w:numId="20" w16cid:durableId="1983384963">
    <w:abstractNumId w:val="28"/>
  </w:num>
  <w:num w:numId="21" w16cid:durableId="527256949">
    <w:abstractNumId w:val="29"/>
  </w:num>
  <w:num w:numId="22" w16cid:durableId="948700175">
    <w:abstractNumId w:val="31"/>
  </w:num>
  <w:num w:numId="23" w16cid:durableId="1403143882">
    <w:abstractNumId w:val="33"/>
  </w:num>
  <w:num w:numId="24" w16cid:durableId="1715303048">
    <w:abstractNumId w:val="34"/>
  </w:num>
  <w:num w:numId="25" w16cid:durableId="355499967">
    <w:abstractNumId w:val="35"/>
  </w:num>
  <w:num w:numId="26" w16cid:durableId="681277285">
    <w:abstractNumId w:val="36"/>
  </w:num>
  <w:num w:numId="27" w16cid:durableId="836189766">
    <w:abstractNumId w:val="38"/>
  </w:num>
  <w:num w:numId="28" w16cid:durableId="839471241">
    <w:abstractNumId w:val="40"/>
  </w:num>
  <w:num w:numId="29" w16cid:durableId="1268319276">
    <w:abstractNumId w:val="41"/>
  </w:num>
  <w:num w:numId="30" w16cid:durableId="832379811">
    <w:abstractNumId w:val="43"/>
  </w:num>
  <w:num w:numId="31" w16cid:durableId="1939023695">
    <w:abstractNumId w:val="44"/>
  </w:num>
  <w:num w:numId="32" w16cid:durableId="750585545">
    <w:abstractNumId w:val="45"/>
  </w:num>
  <w:num w:numId="33" w16cid:durableId="1942837485">
    <w:abstractNumId w:val="46"/>
  </w:num>
  <w:num w:numId="34" w16cid:durableId="961962071">
    <w:abstractNumId w:val="47"/>
  </w:num>
  <w:num w:numId="35" w16cid:durableId="1156071469">
    <w:abstractNumId w:val="48"/>
  </w:num>
  <w:num w:numId="36" w16cid:durableId="1181748384">
    <w:abstractNumId w:val="54"/>
  </w:num>
  <w:num w:numId="37" w16cid:durableId="225848465">
    <w:abstractNumId w:val="55"/>
  </w:num>
  <w:num w:numId="38" w16cid:durableId="2051295236">
    <w:abstractNumId w:val="57"/>
  </w:num>
  <w:num w:numId="39" w16cid:durableId="261688022">
    <w:abstractNumId w:val="59"/>
  </w:num>
  <w:num w:numId="40" w16cid:durableId="1585801019">
    <w:abstractNumId w:val="63"/>
  </w:num>
  <w:num w:numId="41" w16cid:durableId="381291012">
    <w:abstractNumId w:val="64"/>
  </w:num>
  <w:num w:numId="42" w16cid:durableId="1512333519">
    <w:abstractNumId w:val="65"/>
  </w:num>
  <w:num w:numId="43" w16cid:durableId="880019293">
    <w:abstractNumId w:val="66"/>
  </w:num>
  <w:num w:numId="44" w16cid:durableId="491220303">
    <w:abstractNumId w:val="67"/>
  </w:num>
  <w:num w:numId="45" w16cid:durableId="924411703">
    <w:abstractNumId w:val="68"/>
  </w:num>
  <w:num w:numId="46" w16cid:durableId="7297699">
    <w:abstractNumId w:val="69"/>
  </w:num>
  <w:num w:numId="47" w16cid:durableId="1849977767">
    <w:abstractNumId w:val="70"/>
  </w:num>
  <w:num w:numId="48" w16cid:durableId="782958673">
    <w:abstractNumId w:val="71"/>
  </w:num>
  <w:num w:numId="49" w16cid:durableId="1079600374">
    <w:abstractNumId w:val="73"/>
  </w:num>
  <w:num w:numId="50" w16cid:durableId="206382972">
    <w:abstractNumId w:val="74"/>
  </w:num>
  <w:num w:numId="51" w16cid:durableId="2062509415">
    <w:abstractNumId w:val="75"/>
  </w:num>
  <w:num w:numId="52" w16cid:durableId="2025784000">
    <w:abstractNumId w:val="76"/>
  </w:num>
  <w:num w:numId="53" w16cid:durableId="1093622807">
    <w:abstractNumId w:val="77"/>
  </w:num>
  <w:num w:numId="54" w16cid:durableId="442580213">
    <w:abstractNumId w:val="78"/>
  </w:num>
  <w:num w:numId="55" w16cid:durableId="1225995365">
    <w:abstractNumId w:val="79"/>
  </w:num>
  <w:num w:numId="56" w16cid:durableId="1001815834">
    <w:abstractNumId w:val="80"/>
  </w:num>
  <w:num w:numId="57" w16cid:durableId="1856382714">
    <w:abstractNumId w:val="81"/>
  </w:num>
  <w:num w:numId="58" w16cid:durableId="1867138416">
    <w:abstractNumId w:val="82"/>
  </w:num>
  <w:num w:numId="59" w16cid:durableId="587929221">
    <w:abstractNumId w:val="83"/>
  </w:num>
  <w:num w:numId="60" w16cid:durableId="634142691">
    <w:abstractNumId w:val="84"/>
  </w:num>
  <w:num w:numId="61" w16cid:durableId="583997595">
    <w:abstractNumId w:val="1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509758948">
    <w:abstractNumId w:val="104"/>
  </w:num>
  <w:num w:numId="63" w16cid:durableId="1801260236">
    <w:abstractNumId w:val="117"/>
  </w:num>
  <w:num w:numId="64" w16cid:durableId="736242695">
    <w:abstractNumId w:val="88"/>
  </w:num>
  <w:num w:numId="65" w16cid:durableId="820001330">
    <w:abstractNumId w:val="96"/>
  </w:num>
  <w:num w:numId="66" w16cid:durableId="1136487913">
    <w:abstractNumId w:val="107"/>
  </w:num>
  <w:num w:numId="67" w16cid:durableId="1454905293">
    <w:abstractNumId w:val="110"/>
  </w:num>
  <w:num w:numId="68" w16cid:durableId="1207138276">
    <w:abstractNumId w:val="105"/>
  </w:num>
  <w:num w:numId="69" w16cid:durableId="1111514579">
    <w:abstractNumId w:val="103"/>
  </w:num>
  <w:num w:numId="70" w16cid:durableId="675154572">
    <w:abstractNumId w:val="102"/>
  </w:num>
  <w:num w:numId="71" w16cid:durableId="1014772660">
    <w:abstractNumId w:val="97"/>
  </w:num>
  <w:num w:numId="72" w16cid:durableId="1326280863">
    <w:abstractNumId w:val="119"/>
  </w:num>
  <w:num w:numId="73" w16cid:durableId="1633439146">
    <w:abstractNumId w:val="111"/>
  </w:num>
  <w:num w:numId="74" w16cid:durableId="1160538105">
    <w:abstractNumId w:val="114"/>
  </w:num>
  <w:num w:numId="75" w16cid:durableId="4941004">
    <w:abstractNumId w:val="118"/>
  </w:num>
  <w:num w:numId="76" w16cid:durableId="954799141">
    <w:abstractNumId w:val="109"/>
  </w:num>
  <w:num w:numId="77" w16cid:durableId="243535812">
    <w:abstractNumId w:val="106"/>
  </w:num>
  <w:num w:numId="78" w16cid:durableId="2048486352">
    <w:abstractNumId w:val="94"/>
  </w:num>
  <w:num w:numId="79" w16cid:durableId="1467772747">
    <w:abstractNumId w:val="91"/>
  </w:num>
  <w:num w:numId="80" w16cid:durableId="1661107414">
    <w:abstractNumId w:val="90"/>
  </w:num>
  <w:num w:numId="81" w16cid:durableId="1911840594">
    <w:abstractNumId w:val="89"/>
  </w:num>
  <w:num w:numId="82" w16cid:durableId="567034528">
    <w:abstractNumId w:val="100"/>
  </w:num>
  <w:num w:numId="83" w16cid:durableId="1168136982">
    <w:abstractNumId w:val="99"/>
  </w:num>
  <w:num w:numId="84" w16cid:durableId="369453528">
    <w:abstractNumId w:val="95"/>
  </w:num>
  <w:num w:numId="85" w16cid:durableId="1059935012">
    <w:abstractNumId w:val="93"/>
  </w:num>
  <w:num w:numId="86" w16cid:durableId="1312060647">
    <w:abstractNumId w:val="112"/>
  </w:num>
  <w:num w:numId="87" w16cid:durableId="325403751">
    <w:abstractNumId w:val="116"/>
  </w:num>
  <w:num w:numId="88" w16cid:durableId="1785494030">
    <w:abstractNumId w:val="115"/>
  </w:num>
  <w:num w:numId="89" w16cid:durableId="765346312">
    <w:abstractNumId w:val="98"/>
  </w:num>
  <w:num w:numId="90" w16cid:durableId="2144039327">
    <w:abstractNumId w:val="108"/>
  </w:num>
  <w:num w:numId="91" w16cid:durableId="508447661">
    <w:abstractNumId w:val="9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32AE7"/>
    <w:rsid w:val="00034F7A"/>
    <w:rsid w:val="00036FFF"/>
    <w:rsid w:val="00093F6F"/>
    <w:rsid w:val="000A0AD6"/>
    <w:rsid w:val="000A68F8"/>
    <w:rsid w:val="000B11CE"/>
    <w:rsid w:val="000C2766"/>
    <w:rsid w:val="000C6A7B"/>
    <w:rsid w:val="000D3704"/>
    <w:rsid w:val="000E55BC"/>
    <w:rsid w:val="000E6C93"/>
    <w:rsid w:val="00105DEA"/>
    <w:rsid w:val="001115F3"/>
    <w:rsid w:val="00114497"/>
    <w:rsid w:val="00115BD9"/>
    <w:rsid w:val="00143912"/>
    <w:rsid w:val="001452A9"/>
    <w:rsid w:val="00153466"/>
    <w:rsid w:val="00161D58"/>
    <w:rsid w:val="00163300"/>
    <w:rsid w:val="001714B0"/>
    <w:rsid w:val="00186EA2"/>
    <w:rsid w:val="001A250C"/>
    <w:rsid w:val="001A39E3"/>
    <w:rsid w:val="001A7FDB"/>
    <w:rsid w:val="001B736E"/>
    <w:rsid w:val="001D0EFE"/>
    <w:rsid w:val="001D36B8"/>
    <w:rsid w:val="001D4940"/>
    <w:rsid w:val="001D6355"/>
    <w:rsid w:val="001E4775"/>
    <w:rsid w:val="001F5D26"/>
    <w:rsid w:val="001F7D88"/>
    <w:rsid w:val="0020055D"/>
    <w:rsid w:val="0020230B"/>
    <w:rsid w:val="002062E9"/>
    <w:rsid w:val="00214621"/>
    <w:rsid w:val="00216E74"/>
    <w:rsid w:val="0022438B"/>
    <w:rsid w:val="00226AAD"/>
    <w:rsid w:val="00240A6E"/>
    <w:rsid w:val="002418F7"/>
    <w:rsid w:val="0024751C"/>
    <w:rsid w:val="0025733F"/>
    <w:rsid w:val="0026178F"/>
    <w:rsid w:val="002653E2"/>
    <w:rsid w:val="00272625"/>
    <w:rsid w:val="002779E2"/>
    <w:rsid w:val="0028106C"/>
    <w:rsid w:val="00286BFB"/>
    <w:rsid w:val="0029515E"/>
    <w:rsid w:val="002A0862"/>
    <w:rsid w:val="002C7814"/>
    <w:rsid w:val="002C7B44"/>
    <w:rsid w:val="002D5671"/>
    <w:rsid w:val="002F2820"/>
    <w:rsid w:val="002F651B"/>
    <w:rsid w:val="003002B7"/>
    <w:rsid w:val="00306C0C"/>
    <w:rsid w:val="00307BCB"/>
    <w:rsid w:val="0032689B"/>
    <w:rsid w:val="00334093"/>
    <w:rsid w:val="00341DF6"/>
    <w:rsid w:val="003421CE"/>
    <w:rsid w:val="00350437"/>
    <w:rsid w:val="00350FDA"/>
    <w:rsid w:val="00352111"/>
    <w:rsid w:val="00364AD8"/>
    <w:rsid w:val="00365CFB"/>
    <w:rsid w:val="003732D1"/>
    <w:rsid w:val="00373504"/>
    <w:rsid w:val="00373A58"/>
    <w:rsid w:val="003912C1"/>
    <w:rsid w:val="0039231F"/>
    <w:rsid w:val="003A45D0"/>
    <w:rsid w:val="003A4B50"/>
    <w:rsid w:val="003B79A4"/>
    <w:rsid w:val="003D6155"/>
    <w:rsid w:val="003E2439"/>
    <w:rsid w:val="003E74D7"/>
    <w:rsid w:val="003F13BC"/>
    <w:rsid w:val="00402E91"/>
    <w:rsid w:val="004037BA"/>
    <w:rsid w:val="0040394A"/>
    <w:rsid w:val="00405810"/>
    <w:rsid w:val="0040698E"/>
    <w:rsid w:val="004125EB"/>
    <w:rsid w:val="00426666"/>
    <w:rsid w:val="004324A4"/>
    <w:rsid w:val="00432980"/>
    <w:rsid w:val="00434035"/>
    <w:rsid w:val="0043470A"/>
    <w:rsid w:val="0043493B"/>
    <w:rsid w:val="00436A37"/>
    <w:rsid w:val="0043763E"/>
    <w:rsid w:val="00446426"/>
    <w:rsid w:val="00451CB6"/>
    <w:rsid w:val="004570F8"/>
    <w:rsid w:val="00462DDF"/>
    <w:rsid w:val="004660FE"/>
    <w:rsid w:val="00480B9E"/>
    <w:rsid w:val="00491F69"/>
    <w:rsid w:val="004951C7"/>
    <w:rsid w:val="004A54DC"/>
    <w:rsid w:val="004A7DC8"/>
    <w:rsid w:val="004B4A86"/>
    <w:rsid w:val="004B52B9"/>
    <w:rsid w:val="004C3CDD"/>
    <w:rsid w:val="004F2148"/>
    <w:rsid w:val="005021E5"/>
    <w:rsid w:val="00504E78"/>
    <w:rsid w:val="00506D64"/>
    <w:rsid w:val="00521C31"/>
    <w:rsid w:val="005247D8"/>
    <w:rsid w:val="00533CA1"/>
    <w:rsid w:val="00541B56"/>
    <w:rsid w:val="00543102"/>
    <w:rsid w:val="005479DB"/>
    <w:rsid w:val="00564412"/>
    <w:rsid w:val="005723BC"/>
    <w:rsid w:val="00576A4C"/>
    <w:rsid w:val="005833B7"/>
    <w:rsid w:val="00591427"/>
    <w:rsid w:val="00595B1B"/>
    <w:rsid w:val="005A31C0"/>
    <w:rsid w:val="005A32BE"/>
    <w:rsid w:val="005C2CFB"/>
    <w:rsid w:val="005C3EC3"/>
    <w:rsid w:val="005D431A"/>
    <w:rsid w:val="005D5220"/>
    <w:rsid w:val="005D7703"/>
    <w:rsid w:val="005D7C3D"/>
    <w:rsid w:val="005F1BAC"/>
    <w:rsid w:val="00602A5B"/>
    <w:rsid w:val="00605F74"/>
    <w:rsid w:val="00614A8D"/>
    <w:rsid w:val="00617D82"/>
    <w:rsid w:val="006237E7"/>
    <w:rsid w:val="00636402"/>
    <w:rsid w:val="006415FA"/>
    <w:rsid w:val="00685C17"/>
    <w:rsid w:val="00687D8D"/>
    <w:rsid w:val="0069229B"/>
    <w:rsid w:val="006A40EE"/>
    <w:rsid w:val="006A42A5"/>
    <w:rsid w:val="006A6195"/>
    <w:rsid w:val="006E136F"/>
    <w:rsid w:val="006F3E03"/>
    <w:rsid w:val="006F5A01"/>
    <w:rsid w:val="007034F4"/>
    <w:rsid w:val="00707181"/>
    <w:rsid w:val="00717A75"/>
    <w:rsid w:val="00722E87"/>
    <w:rsid w:val="0072410E"/>
    <w:rsid w:val="007278B5"/>
    <w:rsid w:val="0074206F"/>
    <w:rsid w:val="00744410"/>
    <w:rsid w:val="00750622"/>
    <w:rsid w:val="00750BF5"/>
    <w:rsid w:val="0077028A"/>
    <w:rsid w:val="00781334"/>
    <w:rsid w:val="00793236"/>
    <w:rsid w:val="007A0016"/>
    <w:rsid w:val="007A52FC"/>
    <w:rsid w:val="007B64AA"/>
    <w:rsid w:val="007C58E1"/>
    <w:rsid w:val="007C6988"/>
    <w:rsid w:val="007D0D3E"/>
    <w:rsid w:val="007D33A0"/>
    <w:rsid w:val="007D7F33"/>
    <w:rsid w:val="007E0CCD"/>
    <w:rsid w:val="007E47EB"/>
    <w:rsid w:val="007F1CCF"/>
    <w:rsid w:val="00802954"/>
    <w:rsid w:val="00804CA2"/>
    <w:rsid w:val="0081069A"/>
    <w:rsid w:val="00817E96"/>
    <w:rsid w:val="00820140"/>
    <w:rsid w:val="00825A30"/>
    <w:rsid w:val="00835A6F"/>
    <w:rsid w:val="0084342B"/>
    <w:rsid w:val="00843E51"/>
    <w:rsid w:val="0085098D"/>
    <w:rsid w:val="00854C69"/>
    <w:rsid w:val="00871334"/>
    <w:rsid w:val="008811FC"/>
    <w:rsid w:val="008813FD"/>
    <w:rsid w:val="008D0139"/>
    <w:rsid w:val="008D6A25"/>
    <w:rsid w:val="008E0E86"/>
    <w:rsid w:val="008E2EEA"/>
    <w:rsid w:val="009015CC"/>
    <w:rsid w:val="0090591C"/>
    <w:rsid w:val="00933358"/>
    <w:rsid w:val="00936775"/>
    <w:rsid w:val="00941FDC"/>
    <w:rsid w:val="00943D58"/>
    <w:rsid w:val="00954512"/>
    <w:rsid w:val="009639FE"/>
    <w:rsid w:val="00974B2F"/>
    <w:rsid w:val="009854C0"/>
    <w:rsid w:val="00985974"/>
    <w:rsid w:val="0098638B"/>
    <w:rsid w:val="00987E73"/>
    <w:rsid w:val="009A2151"/>
    <w:rsid w:val="009A47F0"/>
    <w:rsid w:val="009B3047"/>
    <w:rsid w:val="009C116F"/>
    <w:rsid w:val="009D6221"/>
    <w:rsid w:val="009D6B26"/>
    <w:rsid w:val="009D74F2"/>
    <w:rsid w:val="009E6921"/>
    <w:rsid w:val="009F6333"/>
    <w:rsid w:val="00A03AD9"/>
    <w:rsid w:val="00A20ADC"/>
    <w:rsid w:val="00A21C56"/>
    <w:rsid w:val="00A23290"/>
    <w:rsid w:val="00A24A92"/>
    <w:rsid w:val="00A36A20"/>
    <w:rsid w:val="00A415A6"/>
    <w:rsid w:val="00A633BF"/>
    <w:rsid w:val="00A649F4"/>
    <w:rsid w:val="00A66475"/>
    <w:rsid w:val="00A77161"/>
    <w:rsid w:val="00A91F94"/>
    <w:rsid w:val="00A97A3D"/>
    <w:rsid w:val="00AA1449"/>
    <w:rsid w:val="00AA22CB"/>
    <w:rsid w:val="00AA4416"/>
    <w:rsid w:val="00AB0BC0"/>
    <w:rsid w:val="00AB18B8"/>
    <w:rsid w:val="00AB40EF"/>
    <w:rsid w:val="00AC3B69"/>
    <w:rsid w:val="00AC67A5"/>
    <w:rsid w:val="00AD2087"/>
    <w:rsid w:val="00AE2395"/>
    <w:rsid w:val="00AE2B33"/>
    <w:rsid w:val="00AE6626"/>
    <w:rsid w:val="00AF24C1"/>
    <w:rsid w:val="00B1055B"/>
    <w:rsid w:val="00B132D1"/>
    <w:rsid w:val="00B15CEF"/>
    <w:rsid w:val="00B46BFC"/>
    <w:rsid w:val="00B505EE"/>
    <w:rsid w:val="00B60102"/>
    <w:rsid w:val="00B6268F"/>
    <w:rsid w:val="00B7105D"/>
    <w:rsid w:val="00B869E5"/>
    <w:rsid w:val="00B871F6"/>
    <w:rsid w:val="00B8788E"/>
    <w:rsid w:val="00B951C8"/>
    <w:rsid w:val="00B95347"/>
    <w:rsid w:val="00BA109A"/>
    <w:rsid w:val="00BB3E92"/>
    <w:rsid w:val="00BD3CA4"/>
    <w:rsid w:val="00C075B6"/>
    <w:rsid w:val="00C510E8"/>
    <w:rsid w:val="00C53B80"/>
    <w:rsid w:val="00C53EDF"/>
    <w:rsid w:val="00C55FDE"/>
    <w:rsid w:val="00C678F7"/>
    <w:rsid w:val="00C7018A"/>
    <w:rsid w:val="00C707AC"/>
    <w:rsid w:val="00C71B94"/>
    <w:rsid w:val="00C81394"/>
    <w:rsid w:val="00C840DF"/>
    <w:rsid w:val="00C91551"/>
    <w:rsid w:val="00C91798"/>
    <w:rsid w:val="00CA162F"/>
    <w:rsid w:val="00CA6FA3"/>
    <w:rsid w:val="00CC2464"/>
    <w:rsid w:val="00CC3BD7"/>
    <w:rsid w:val="00CC5C17"/>
    <w:rsid w:val="00CD71A0"/>
    <w:rsid w:val="00CF7919"/>
    <w:rsid w:val="00D00095"/>
    <w:rsid w:val="00D02EBE"/>
    <w:rsid w:val="00D0512A"/>
    <w:rsid w:val="00D05CF9"/>
    <w:rsid w:val="00D304FF"/>
    <w:rsid w:val="00D30621"/>
    <w:rsid w:val="00D334DE"/>
    <w:rsid w:val="00D45A7A"/>
    <w:rsid w:val="00D75EF2"/>
    <w:rsid w:val="00D76764"/>
    <w:rsid w:val="00D77E30"/>
    <w:rsid w:val="00D8362E"/>
    <w:rsid w:val="00D907EF"/>
    <w:rsid w:val="00DB3948"/>
    <w:rsid w:val="00DC65DD"/>
    <w:rsid w:val="00DD7720"/>
    <w:rsid w:val="00DE1491"/>
    <w:rsid w:val="00DE2549"/>
    <w:rsid w:val="00DE4E8C"/>
    <w:rsid w:val="00DE6873"/>
    <w:rsid w:val="00DF12AB"/>
    <w:rsid w:val="00E024F3"/>
    <w:rsid w:val="00E05EFD"/>
    <w:rsid w:val="00E12A48"/>
    <w:rsid w:val="00E12C46"/>
    <w:rsid w:val="00E14CBD"/>
    <w:rsid w:val="00E2635A"/>
    <w:rsid w:val="00E33DB0"/>
    <w:rsid w:val="00E43D45"/>
    <w:rsid w:val="00E5431D"/>
    <w:rsid w:val="00E7046A"/>
    <w:rsid w:val="00E704BB"/>
    <w:rsid w:val="00E74C43"/>
    <w:rsid w:val="00E757ED"/>
    <w:rsid w:val="00E80234"/>
    <w:rsid w:val="00EA183B"/>
    <w:rsid w:val="00EB6F91"/>
    <w:rsid w:val="00EC27CC"/>
    <w:rsid w:val="00EC4150"/>
    <w:rsid w:val="00EC6263"/>
    <w:rsid w:val="00EE756A"/>
    <w:rsid w:val="00EF0976"/>
    <w:rsid w:val="00EF0A59"/>
    <w:rsid w:val="00F5742E"/>
    <w:rsid w:val="00F6181A"/>
    <w:rsid w:val="00F67FF4"/>
    <w:rsid w:val="00F73DF1"/>
    <w:rsid w:val="00F8077B"/>
    <w:rsid w:val="00F80BBB"/>
    <w:rsid w:val="00F86F85"/>
    <w:rsid w:val="00F91D76"/>
    <w:rsid w:val="00F953D1"/>
    <w:rsid w:val="00F956E7"/>
    <w:rsid w:val="00FC0EFF"/>
    <w:rsid w:val="00FC3364"/>
    <w:rsid w:val="00FD7B62"/>
    <w:rsid w:val="00FE0A7F"/>
    <w:rsid w:val="00FE4B60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9366D0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23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15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14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33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18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13"/>
      </w:numPr>
      <w:spacing w:after="120"/>
    </w:pPr>
  </w:style>
  <w:style w:type="paragraph" w:customStyle="1" w:styleId="U-11">
    <w:name w:val="U - 1.1"/>
    <w:basedOn w:val="Normalny"/>
    <w:pPr>
      <w:numPr>
        <w:numId w:val="29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3</cp:revision>
  <cp:lastPrinted>2021-03-03T09:57:00Z</cp:lastPrinted>
  <dcterms:created xsi:type="dcterms:W3CDTF">2025-11-17T16:36:00Z</dcterms:created>
  <dcterms:modified xsi:type="dcterms:W3CDTF">2025-11-20T12:29:00Z</dcterms:modified>
</cp:coreProperties>
</file>